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78E2BF83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751E3D">
        <w:rPr>
          <w:rFonts w:ascii="Calibri" w:hAnsi="Calibri"/>
          <w:b/>
          <w:sz w:val="24"/>
        </w:rPr>
        <w:t>_</w:t>
      </w:r>
      <w:r w:rsidR="007A027D">
        <w:rPr>
          <w:rFonts w:ascii="Calibri" w:hAnsi="Calibri"/>
          <w:b/>
          <w:sz w:val="24"/>
        </w:rPr>
        <w:t>5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1F149758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51E3D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B13D28">
        <w:rPr>
          <w:rFonts w:cs="Arial"/>
          <w:b/>
          <w:sz w:val="32"/>
          <w:szCs w:val="32"/>
        </w:rPr>
        <w:t xml:space="preserve">EKG </w:t>
      </w:r>
      <w:r w:rsidR="00634514">
        <w:rPr>
          <w:rFonts w:cs="Arial"/>
          <w:b/>
          <w:sz w:val="32"/>
          <w:szCs w:val="32"/>
        </w:rPr>
        <w:t>vyšší</w:t>
      </w:r>
      <w:r w:rsidR="00B13D28">
        <w:rPr>
          <w:rFonts w:cs="Arial"/>
          <w:b/>
          <w:sz w:val="32"/>
          <w:szCs w:val="32"/>
        </w:rPr>
        <w:t xml:space="preserve"> kategorie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34A72D14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7A027D">
        <w:rPr>
          <w:rFonts w:cs="Arial"/>
          <w:sz w:val="32"/>
          <w:szCs w:val="32"/>
        </w:rPr>
        <w:t>5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1027CB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CB3BA8" w14:textId="742F4CA3" w:rsid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</w:t>
      </w:r>
      <w:r w:rsidR="00BB072D">
        <w:rPr>
          <w:szCs w:val="20"/>
        </w:rPr>
        <w:t>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7DECB7A5" w14:textId="77777777" w:rsidR="00C612FF" w:rsidRPr="00C612FF" w:rsidRDefault="00C612FF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0B1CB8" w14:paraId="2641960F" w14:textId="77777777" w:rsidTr="003112B4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0B1CB8" w:rsidRDefault="000B1CB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0B1CB8" w:rsidRDefault="000B1CB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0B1CB8" w:rsidRDefault="000B1CB8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2584E" w14:textId="20833245" w:rsidR="00B13D28" w:rsidRDefault="00B13D28" w:rsidP="00B13D28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 w:rsidRPr="00B13D28">
              <w:rPr>
                <w:rFonts w:asciiTheme="minorHAnsi" w:hAnsiTheme="minorHAnsi" w:cstheme="majorHAnsi"/>
                <w:sz w:val="22"/>
                <w:szCs w:val="22"/>
              </w:rPr>
              <w:t xml:space="preserve">12 svodový EKG přístroj pro záznam klidového EKG na pracovištích nemocnice, s tiskem na </w:t>
            </w:r>
            <w:proofErr w:type="spellStart"/>
            <w:r w:rsidRPr="00B13D28">
              <w:rPr>
                <w:rFonts w:asciiTheme="minorHAnsi" w:hAnsiTheme="minorHAnsi" w:cstheme="majorHAnsi"/>
                <w:sz w:val="22"/>
                <w:szCs w:val="22"/>
              </w:rPr>
              <w:t>termocitlivý</w:t>
            </w:r>
            <w:proofErr w:type="spellEnd"/>
            <w:r w:rsidRPr="00B13D28">
              <w:rPr>
                <w:rFonts w:asciiTheme="minorHAnsi" w:hAnsiTheme="minorHAnsi" w:cstheme="majorHAnsi"/>
                <w:sz w:val="22"/>
                <w:szCs w:val="22"/>
              </w:rPr>
              <w:t xml:space="preserve"> papír formátu ve formátu </w:t>
            </w:r>
            <w:r w:rsidR="00634514">
              <w:rPr>
                <w:rFonts w:asciiTheme="minorHAnsi" w:hAnsiTheme="minorHAnsi" w:cstheme="majorHAnsi"/>
                <w:sz w:val="22"/>
                <w:szCs w:val="22"/>
              </w:rPr>
              <w:t>A4</w:t>
            </w:r>
            <w:r w:rsidRPr="00B13D28">
              <w:rPr>
                <w:rFonts w:asciiTheme="minorHAnsi" w:hAnsiTheme="minorHAnsi" w:cstheme="majorHAnsi"/>
                <w:sz w:val="22"/>
                <w:szCs w:val="22"/>
              </w:rPr>
              <w:t>.</w:t>
            </w:r>
          </w:p>
          <w:p w14:paraId="4406B8BB" w14:textId="50E9BCDE" w:rsidR="00B13D28" w:rsidRDefault="00B13D28" w:rsidP="00B13D28">
            <w:pPr>
              <w:rPr>
                <w:rFonts w:asciiTheme="minorHAnsi" w:hAnsiTheme="minorHAnsi" w:cstheme="majorHAnsi"/>
                <w:sz w:val="22"/>
                <w:szCs w:val="22"/>
              </w:rPr>
            </w:pPr>
          </w:p>
          <w:p w14:paraId="31FF6FCF" w14:textId="4A3A2D2E" w:rsidR="00B13D28" w:rsidRDefault="00B13D28" w:rsidP="00B13D28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- </w:t>
            </w:r>
            <w:r w:rsidR="00634514">
              <w:rPr>
                <w:rFonts w:asciiTheme="minorHAnsi" w:hAnsiTheme="minorHAnsi" w:cstheme="maj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 ks </w:t>
            </w:r>
            <w:r w:rsidR="00634514">
              <w:rPr>
                <w:rFonts w:asciiTheme="minorHAnsi" w:hAnsiTheme="minorHAnsi" w:cstheme="majorHAnsi"/>
                <w:sz w:val="22"/>
                <w:szCs w:val="22"/>
              </w:rPr>
              <w:t>ARO</w:t>
            </w:r>
          </w:p>
          <w:p w14:paraId="17363898" w14:textId="329FAE65" w:rsidR="00B13D28" w:rsidRPr="00B13D28" w:rsidRDefault="00B13D28" w:rsidP="00B13D28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- </w:t>
            </w:r>
            <w:r w:rsidR="00634514">
              <w:rPr>
                <w:rFonts w:asciiTheme="minorHAnsi" w:hAnsiTheme="minorHAnsi" w:cstheme="maj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 ks </w:t>
            </w:r>
            <w:r w:rsidR="00634514">
              <w:rPr>
                <w:rFonts w:asciiTheme="minorHAnsi" w:hAnsiTheme="minorHAnsi" w:cstheme="majorHAnsi"/>
                <w:sz w:val="22"/>
                <w:szCs w:val="22"/>
              </w:rPr>
              <w:t>JIP</w:t>
            </w:r>
          </w:p>
          <w:p w14:paraId="3AB6C561" w14:textId="11838492" w:rsidR="000151BC" w:rsidRPr="00CD49CF" w:rsidRDefault="000151BC" w:rsidP="00B13D28">
            <w:pPr>
              <w:rPr>
                <w:color w:val="FF0000"/>
              </w:rPr>
            </w:pP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43961D70" w:rsidR="001027CB" w:rsidRPr="001027CB" w:rsidRDefault="00D26A31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</w:t>
            </w:r>
            <w:r w:rsidR="00060172">
              <w:rPr>
                <w:b/>
                <w:bCs/>
                <w:u w:val="single"/>
              </w:rPr>
              <w:t xml:space="preserve"> </w:t>
            </w:r>
          </w:p>
        </w:tc>
      </w:tr>
      <w:tr w:rsidR="00492C9B" w14:paraId="1A470A8D" w14:textId="77777777" w:rsidTr="00A112DA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1AC7B" w14:textId="3B5D9F90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12 svodový EKG přístroj pro záznam klidového EKG.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492C9B" w:rsidRDefault="00492C9B" w:rsidP="00492C9B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56031BEC" w14:textId="77777777" w:rsidTr="00A541D6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76F0C" w14:textId="11BF20E5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Kontinuální dlouhodobý záznam EKG s možností vložení události.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492C9B" w:rsidRPr="002E2597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7900FA56" w14:textId="77777777" w:rsidTr="00542B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4E4E2" w14:textId="7C3503D2" w:rsidR="00492C9B" w:rsidRPr="00492C9B" w:rsidRDefault="00492C9B" w:rsidP="00492C9B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Barevný displej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 o velikosti min. 8“</w:t>
            </w: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:</w:t>
            </w:r>
          </w:p>
          <w:p w14:paraId="0DDD5D43" w14:textId="6BF95231" w:rsidR="00492C9B" w:rsidRDefault="00492C9B" w:rsidP="00492C9B">
            <w:pPr>
              <w:pStyle w:val="Odstavecseseznamem"/>
              <w:numPr>
                <w:ilvl w:val="0"/>
                <w:numId w:val="40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zobrazení všech 12 svodů,</w:t>
            </w:r>
          </w:p>
          <w:p w14:paraId="1C2D2735" w14:textId="004F9ECD" w:rsidR="00492C9B" w:rsidRPr="00492C9B" w:rsidRDefault="00492C9B" w:rsidP="00492C9B">
            <w:pPr>
              <w:pStyle w:val="Odstavecseseznamem"/>
              <w:numPr>
                <w:ilvl w:val="0"/>
                <w:numId w:val="40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zobrazení aktuálního pacienta.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492C9B" w:rsidRPr="002E2597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4CAC9F47" w14:textId="77777777" w:rsidTr="00542B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49457" w14:textId="129D54E0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Klávesnice alfanumerická HW s krytím pro jednoduchou dezinfekci a udržení čistoty</w:t>
            </w:r>
            <w:r w:rsidR="00634514">
              <w:rPr>
                <w:rFonts w:asciiTheme="minorHAnsi" w:hAnsiTheme="minorHAnsi" w:cstheme="majorHAnsi"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9CA7" w14:textId="6501DC95" w:rsidR="00492C9B" w:rsidRPr="007C379F" w:rsidRDefault="00492C9B" w:rsidP="00492C9B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A4B5" w14:textId="46E3DDEC" w:rsidR="00492C9B" w:rsidRPr="00BB7702" w:rsidRDefault="00492C9B" w:rsidP="00492C9B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0391562F" w14:textId="77777777" w:rsidTr="00613314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05C86" w14:textId="147D31BE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Zadávání základních údajů o pacientovi (ID, jméno, příjmení, věk) pomocí klávesnice.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492C9B" w:rsidRPr="000D2014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492C9B" w:rsidRDefault="00492C9B" w:rsidP="00492C9B">
            <w:pPr>
              <w:rPr>
                <w:b/>
                <w:bCs/>
              </w:rPr>
            </w:pPr>
          </w:p>
          <w:p w14:paraId="6BD272F7" w14:textId="152E295E" w:rsidR="00492C9B" w:rsidRDefault="00492C9B" w:rsidP="00492C9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92C9B" w14:paraId="15DB60D3" w14:textId="77777777" w:rsidTr="00613314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3910A" w14:textId="21E9FAB3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Možnost připojení čtečky čárových kódů pro zadání pacienta.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FF610" w14:textId="2F023CAE" w:rsidR="00492C9B" w:rsidRPr="007C379F" w:rsidRDefault="00492C9B" w:rsidP="00492C9B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9DF4" w14:textId="324F834D" w:rsidR="00492C9B" w:rsidRDefault="00492C9B" w:rsidP="00492C9B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492C9B" w14:paraId="204CFC80" w14:textId="77777777" w:rsidTr="00613314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0BD1F" w14:textId="2843731B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Frekvenční rozsah přístroje min. 0,05 Hz až 250 Hz.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1991" w14:textId="03DE9A69" w:rsidR="00492C9B" w:rsidRPr="007C379F" w:rsidRDefault="00492C9B" w:rsidP="00492C9B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9835" w14:textId="2F6CE9CE" w:rsidR="00492C9B" w:rsidRDefault="00492C9B" w:rsidP="00492C9B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492C9B" w14:paraId="2259E872" w14:textId="77777777" w:rsidTr="00B10E0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52F0EE" w14:textId="228CB8A2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lastRenderedPageBreak/>
              <w:t>Vzorkovací frekvence EKG signálu min. 32.000 vzorku/sec/kanál.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F19CED" w14:textId="77777777" w:rsidR="00492C9B" w:rsidRPr="000D2014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1DE7FE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576DD23B" w14:textId="77777777" w:rsidTr="00B10E03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E14E" w14:textId="0B93E271" w:rsidR="00492C9B" w:rsidRPr="00492C9B" w:rsidRDefault="00492C9B" w:rsidP="00492C9B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Detekce kardiostimulátoru ze všech svodů.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4B5E" w14:textId="77777777" w:rsidR="00492C9B" w:rsidRPr="00241E4F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53C6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3A0717F9" w14:textId="77777777" w:rsidTr="009153A3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0355C1" w14:textId="5AA696F5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Ochrana proti defibrilaci.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492C9B" w:rsidRPr="00241E4F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31D27B8F" w14:textId="77777777" w:rsidTr="008C1911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02FE" w14:textId="43FA2A7E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 xml:space="preserve">Grafická prezentace správného umístění EKG svodů.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492C9B" w:rsidRPr="007C379F" w:rsidRDefault="00492C9B" w:rsidP="00492C9B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492C9B" w:rsidRPr="00BB7702" w:rsidRDefault="00492C9B" w:rsidP="00492C9B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492C9B" w14:paraId="3F63E0AF" w14:textId="77777777" w:rsidTr="003D250C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01B1" w14:textId="6F3CF66B" w:rsidR="00492C9B" w:rsidRPr="00492C9B" w:rsidRDefault="00492C9B" w:rsidP="00492C9B">
            <w:pPr>
              <w:rPr>
                <w:rFonts w:cs="Arial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Indikace kvality signálu.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78E" w14:textId="15C7A0B4" w:rsidR="00492C9B" w:rsidRPr="00C4354B" w:rsidRDefault="00492C9B" w:rsidP="00492C9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6DED" w14:textId="4B852E1D" w:rsidR="00492C9B" w:rsidRPr="00925E92" w:rsidRDefault="00492C9B" w:rsidP="00492C9B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5581C513" w14:textId="77777777" w:rsidTr="006A53BE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C4A7" w14:textId="10C64E20" w:rsidR="00492C9B" w:rsidRPr="00492C9B" w:rsidRDefault="00492C9B" w:rsidP="00492C9B">
            <w:pPr>
              <w:rPr>
                <w:rFonts w:cs="Arial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Indikace konkrétního svodu se špatnou kvalitou signálu či odpadnutého svodu.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0299" w14:textId="266CD21D" w:rsidR="00492C9B" w:rsidRPr="00C4354B" w:rsidRDefault="00492C9B" w:rsidP="00492C9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8FCF" w14:textId="72BD3E64" w:rsidR="00492C9B" w:rsidRPr="00925E92" w:rsidRDefault="00492C9B" w:rsidP="00492C9B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492C9B" w14:paraId="7375B280" w14:textId="77777777" w:rsidTr="00DE644A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0D9A" w14:textId="22AFE0CB" w:rsidR="00492C9B" w:rsidRPr="00492C9B" w:rsidRDefault="00492C9B" w:rsidP="00492C9B">
            <w:pPr>
              <w:tabs>
                <w:tab w:val="left" w:pos="1320"/>
              </w:tabs>
              <w:jc w:val="both"/>
              <w:rPr>
                <w:rFonts w:cs="Arial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Software pro automatické rozměření a interpretaci 12 svodového EKG záznamu závislý na věkové kategorii.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A37E" w14:textId="37C56945" w:rsidR="00492C9B" w:rsidRPr="00C4354B" w:rsidRDefault="00492C9B" w:rsidP="00492C9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C462" w14:textId="610F7DE2" w:rsidR="00492C9B" w:rsidRPr="00925E92" w:rsidRDefault="00492C9B" w:rsidP="00492C9B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634514" w14:paraId="778F09C7" w14:textId="77777777" w:rsidTr="00DE644A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ED55" w14:textId="35014689" w:rsidR="00634514" w:rsidRPr="00492C9B" w:rsidRDefault="00634514" w:rsidP="00634514">
            <w:pPr>
              <w:tabs>
                <w:tab w:val="left" w:pos="1320"/>
              </w:tabs>
              <w:jc w:val="both"/>
              <w:rPr>
                <w:rFonts w:asciiTheme="minorHAnsi" w:hAnsiTheme="minorHAnsi" w:cstheme="majorHAnsi"/>
                <w:sz w:val="22"/>
                <w:szCs w:val="22"/>
              </w:rPr>
            </w:pPr>
            <w:r>
              <w:rPr>
                <w:rFonts w:asciiTheme="minorHAnsi" w:hAnsiTheme="minorHAnsi" w:cstheme="majorHAnsi"/>
                <w:sz w:val="22"/>
                <w:szCs w:val="22"/>
              </w:rPr>
              <w:t>Možnost ergometrických a spirometrických vyšetření.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BB5A2" w14:textId="4389030B" w:rsidR="00634514" w:rsidRPr="00670F14" w:rsidRDefault="00634514" w:rsidP="00634514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40D4D" w14:textId="7A46A020" w:rsidR="00634514" w:rsidRPr="00E059EA" w:rsidRDefault="00634514" w:rsidP="00634514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492C9B" w14:paraId="5A0F41A4" w14:textId="77777777" w:rsidTr="00212F77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6717" w14:textId="525E2F81" w:rsidR="00492C9B" w:rsidRPr="00492C9B" w:rsidRDefault="00492C9B" w:rsidP="00492C9B">
            <w:pPr>
              <w:rPr>
                <w:rFonts w:cs="Arial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 xml:space="preserve">Tisk EKG záznamu se všemi potřebnými údaji o pacientovi, o nastavení, rozměřením a interpretací na </w:t>
            </w:r>
            <w:proofErr w:type="spellStart"/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termocitlivý</w:t>
            </w:r>
            <w:proofErr w:type="spellEnd"/>
            <w:r w:rsidRPr="00492C9B">
              <w:rPr>
                <w:rFonts w:asciiTheme="minorHAnsi" w:hAnsiTheme="minorHAnsi" w:cstheme="majorHAnsi"/>
                <w:sz w:val="22"/>
                <w:szCs w:val="22"/>
              </w:rPr>
              <w:t xml:space="preserve"> papír</w:t>
            </w:r>
            <w:r w:rsidR="005D7CCA">
              <w:rPr>
                <w:rFonts w:asciiTheme="minorHAnsi" w:hAnsiTheme="minorHAnsi" w:cstheme="majorHAnsi"/>
                <w:sz w:val="22"/>
                <w:szCs w:val="22"/>
              </w:rPr>
              <w:t xml:space="preserve"> velikosti A4 (ne role)</w:t>
            </w: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FC" w14:textId="2B644187" w:rsidR="00492C9B" w:rsidRPr="00C4354B" w:rsidRDefault="00492C9B" w:rsidP="00492C9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D724" w14:textId="2A5D352C" w:rsidR="00492C9B" w:rsidRPr="00925E92" w:rsidRDefault="00492C9B" w:rsidP="00492C9B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492C9B" w14:paraId="508526FC" w14:textId="77777777" w:rsidTr="002E71D6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0751" w14:textId="1585973C" w:rsidR="00492C9B" w:rsidRPr="00492C9B" w:rsidRDefault="00492C9B" w:rsidP="00492C9B">
            <w:pPr>
              <w:rPr>
                <w:rFonts w:cs="Arial"/>
                <w:sz w:val="22"/>
                <w:szCs w:val="22"/>
              </w:rPr>
            </w:pPr>
            <w:r w:rsidRPr="00492C9B">
              <w:rPr>
                <w:rFonts w:asciiTheme="minorHAnsi" w:hAnsiTheme="minorHAnsi" w:cstheme="minorHAnsi"/>
                <w:sz w:val="22"/>
                <w:szCs w:val="22"/>
              </w:rPr>
              <w:t>Funkce pro náhled všech 12 křivek současně před tiskem nebo odesláním záznamu.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8A84" w14:textId="4BDA768D" w:rsidR="00492C9B" w:rsidRPr="00670F14" w:rsidRDefault="00492C9B" w:rsidP="00492C9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A67F" w14:textId="6EE48D2A" w:rsidR="00492C9B" w:rsidRPr="00E059EA" w:rsidRDefault="00492C9B" w:rsidP="00492C9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492C9B" w14:paraId="4298C4C4" w14:textId="77777777" w:rsidTr="00DA360E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BBAC6" w14:textId="21218D9C" w:rsidR="00492C9B" w:rsidRPr="00492C9B" w:rsidRDefault="00492C9B" w:rsidP="00492C9B">
            <w:pPr>
              <w:rPr>
                <w:bCs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Uživatelsky volitelná tisková sestava (včetně interpretace, rozměření, údajů o pacientovi apod.) ve standardních provedeních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 – min. 2x6, </w:t>
            </w:r>
            <w:r w:rsidR="005D7CCA">
              <w:rPr>
                <w:rFonts w:asciiTheme="minorHAnsi" w:hAnsiTheme="minorHAnsi" w:cstheme="majorHAnsi"/>
                <w:sz w:val="22"/>
                <w:szCs w:val="22"/>
              </w:rPr>
              <w:t xml:space="preserve">4x3, 12x1, </w:t>
            </w:r>
            <w:proofErr w:type="spellStart"/>
            <w:r>
              <w:rPr>
                <w:rFonts w:asciiTheme="minorHAnsi" w:hAnsiTheme="minorHAnsi" w:cstheme="majorHAnsi"/>
                <w:sz w:val="22"/>
                <w:szCs w:val="22"/>
              </w:rPr>
              <w:t>rytmový</w:t>
            </w:r>
            <w:proofErr w:type="spellEnd"/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 svod atd.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492C9B" w:rsidRDefault="00492C9B" w:rsidP="00492C9B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492C9B" w:rsidRDefault="00492C9B" w:rsidP="00492C9B">
            <w:pPr>
              <w:jc w:val="center"/>
              <w:rPr>
                <w:color w:val="FF0000"/>
              </w:rPr>
            </w:pPr>
          </w:p>
          <w:p w14:paraId="7136138C" w14:textId="5DD0F69B" w:rsidR="00492C9B" w:rsidRDefault="00492C9B" w:rsidP="00492C9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92C9B" w14:paraId="4A25A12E" w14:textId="77777777" w:rsidTr="00C848A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82031" w14:textId="521C4FC2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Režimy snímání: automatický, manuální, sledování arytmií.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492C9B" w:rsidRDefault="00492C9B" w:rsidP="00492C9B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492C9B" w:rsidRDefault="00492C9B" w:rsidP="00492C9B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492C9B" w14:paraId="2C255B96" w14:textId="77777777" w:rsidTr="0064686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E3A85" w14:textId="6BA16337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Rychlost posuvu papíru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>: min. 5 / 25/ 50 mm/s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492C9B" w:rsidRDefault="00492C9B" w:rsidP="00492C9B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492C9B" w:rsidRDefault="00492C9B" w:rsidP="00492C9B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0B1CB8" w14:paraId="1EE9B4CF" w14:textId="77777777" w:rsidTr="00746F9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F8D07" w14:textId="2DCC28BE" w:rsidR="000B1CB8" w:rsidRDefault="00492C9B" w:rsidP="00583027">
            <w:pPr>
              <w:jc w:val="both"/>
            </w:pPr>
            <w:r>
              <w:t>Citlivost min. 5 – 20 mm/</w:t>
            </w:r>
            <w:proofErr w:type="spellStart"/>
            <w:r>
              <w:t>mV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0B1CB8" w:rsidRPr="00754A98" w:rsidRDefault="000B1CB8" w:rsidP="006705C0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0B1CB8" w:rsidRPr="002B01B0" w:rsidRDefault="000B1CB8" w:rsidP="006705C0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492C9B" w14:paraId="130AF8D5" w14:textId="77777777" w:rsidTr="004C6AD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D80CC" w14:textId="6F457B5B" w:rsidR="00492C9B" w:rsidRPr="00492C9B" w:rsidRDefault="00492C9B" w:rsidP="00492C9B">
            <w:pPr>
              <w:jc w:val="both"/>
              <w:rPr>
                <w:color w:val="000000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Paměť pro uložení EKG záznamů a pacientských dat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 min. 200 záznamů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492C9B" w:rsidRDefault="00492C9B" w:rsidP="00492C9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492C9B" w:rsidRDefault="00492C9B" w:rsidP="00492C9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92C9B" w14:paraId="6267C56F" w14:textId="77777777" w:rsidTr="006D376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5AA78" w14:textId="6A555AF7" w:rsidR="00492C9B" w:rsidRPr="00492C9B" w:rsidRDefault="00492C9B" w:rsidP="00492C9B">
            <w:pPr>
              <w:jc w:val="both"/>
              <w:rPr>
                <w:color w:val="000000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Provoz ze sítě i akumulátoru.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492C9B" w:rsidRDefault="00492C9B" w:rsidP="00492C9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492C9B" w:rsidRDefault="00492C9B" w:rsidP="00492C9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92C9B" w14:paraId="4BE73948" w14:textId="77777777" w:rsidTr="000D27A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9EED1" w14:textId="678F99DF" w:rsidR="00492C9B" w:rsidRPr="00492C9B" w:rsidRDefault="00492C9B" w:rsidP="00492C9B">
            <w:pPr>
              <w:jc w:val="both"/>
              <w:rPr>
                <w:sz w:val="22"/>
                <w:szCs w:val="22"/>
                <w:lang w:val="en-US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Interní dobíjení akumulátoru.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492C9B" w:rsidRPr="00EA20EE" w:rsidRDefault="00492C9B" w:rsidP="00492C9B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492C9B" w:rsidRPr="00EA20EE" w:rsidRDefault="00492C9B" w:rsidP="00492C9B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492C9B" w14:paraId="2D3FE43A" w14:textId="77777777" w:rsidTr="00771D57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1792E" w14:textId="515C5106" w:rsidR="00492C9B" w:rsidRPr="00492C9B" w:rsidRDefault="00492C9B" w:rsidP="00492C9B">
            <w:pPr>
              <w:jc w:val="both"/>
              <w:rPr>
                <w:sz w:val="22"/>
                <w:szCs w:val="22"/>
                <w:lang w:val="en-US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 xml:space="preserve">Provoz z akumulátoru min. </w:t>
            </w:r>
            <w:r w:rsidR="005D7CCA">
              <w:rPr>
                <w:rFonts w:asciiTheme="minorHAnsi" w:hAnsiTheme="minorHAnsi" w:cstheme="majorHAnsi"/>
                <w:sz w:val="22"/>
                <w:szCs w:val="22"/>
              </w:rPr>
              <w:t>6</w:t>
            </w: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 xml:space="preserve"> hod.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492C9B" w:rsidRPr="0057440D" w:rsidRDefault="00492C9B" w:rsidP="00492C9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492C9B" w:rsidRPr="00EA20EE" w:rsidRDefault="00492C9B" w:rsidP="00492C9B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492C9B" w14:paraId="06E8EB14" w14:textId="77777777" w:rsidTr="00D01CA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00E16" w14:textId="554C6068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 xml:space="preserve">Konektivita přes LAN a </w:t>
            </w:r>
            <w:proofErr w:type="spellStart"/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WiFi</w:t>
            </w:r>
            <w:proofErr w:type="spellEnd"/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492C9B" w:rsidRPr="0057440D" w:rsidRDefault="00492C9B" w:rsidP="00492C9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492C9B" w:rsidRPr="00EA20EE" w:rsidRDefault="00492C9B" w:rsidP="00492C9B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492C9B" w14:paraId="3594EECD" w14:textId="77777777" w:rsidTr="00D01CA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A6BBF" w14:textId="6E1B6246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lastRenderedPageBreak/>
              <w:t>Export EKG křivek na USB ve formátu PDF.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7200" w14:textId="5E017E14" w:rsidR="00492C9B" w:rsidRPr="00E51292" w:rsidRDefault="00492C9B" w:rsidP="00492C9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4E42" w14:textId="0D40B16C" w:rsidR="00492C9B" w:rsidRPr="00FC34D5" w:rsidRDefault="00492C9B" w:rsidP="00492C9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492C9B" w14:paraId="4F8FD419" w14:textId="77777777" w:rsidTr="00695FB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CB891" w14:textId="6991BC69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 xml:space="preserve">Obousměrná komunikace s nemocničním informačním systémem pomocí protokolů DICOM </w:t>
            </w:r>
            <w:proofErr w:type="spellStart"/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Worklist</w:t>
            </w:r>
            <w:proofErr w:type="spellEnd"/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, HL7, GDT.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492C9B" w:rsidRPr="0057440D" w:rsidRDefault="00492C9B" w:rsidP="00492C9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492C9B" w:rsidRPr="00EA20EE" w:rsidRDefault="00492C9B" w:rsidP="00492C9B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492C9B" w14:paraId="24E207E9" w14:textId="77777777" w:rsidTr="00BE6941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B4580" w14:textId="16F5FC23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Přístroj je dezinfikovatelný běžnými dezinfekčními prostředky.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492C9B" w:rsidRPr="0057440D" w:rsidRDefault="00492C9B" w:rsidP="00492C9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492C9B" w:rsidRPr="00EA20EE" w:rsidRDefault="00492C9B" w:rsidP="00492C9B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93B57" w14:paraId="11E40B7B" w14:textId="77777777" w:rsidTr="00193B5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858CE02" w14:textId="038F08AA" w:rsidR="00193B57" w:rsidRPr="00193B57" w:rsidRDefault="00492C9B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Příslušenství</w:t>
            </w:r>
          </w:p>
        </w:tc>
      </w:tr>
      <w:tr w:rsidR="00492C9B" w14:paraId="383DB216" w14:textId="77777777" w:rsidTr="009F7F27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2E125" w14:textId="608A9F09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Pacientský kabel pro snímání 12 svodů.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1000" w14:textId="63998752" w:rsidR="00492C9B" w:rsidRPr="00EF7FE1" w:rsidRDefault="00492C9B" w:rsidP="00492C9B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9562" w14:textId="2AFFAF38" w:rsidR="00492C9B" w:rsidRPr="00DF6A71" w:rsidRDefault="00492C9B" w:rsidP="00492C9B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492C9B" w14:paraId="5B9C1E58" w14:textId="77777777" w:rsidTr="00EA4655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E0D09" w14:textId="4104010C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EKG klipsy pro končetinové sondy.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6EDD5" w14:textId="13E94FF9" w:rsidR="00492C9B" w:rsidRPr="00EF7FE1" w:rsidRDefault="00492C9B" w:rsidP="00492C9B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DCDE" w14:textId="2DF1C26C" w:rsidR="00492C9B" w:rsidRPr="00DF6A71" w:rsidRDefault="00492C9B" w:rsidP="00492C9B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492C9B" w14:paraId="2619810E" w14:textId="77777777" w:rsidTr="0036561C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CA787" w14:textId="51A90EF6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EKG balonkové elektrody pro hrudní svody.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3CD98" w14:textId="78ADCE9B" w:rsidR="00492C9B" w:rsidRPr="00EF7FE1" w:rsidRDefault="00492C9B" w:rsidP="00492C9B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31B41" w14:textId="2EBC833A" w:rsidR="00492C9B" w:rsidRPr="00DF6A71" w:rsidRDefault="00492C9B" w:rsidP="00492C9B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492C9B" w14:paraId="3BD5E364" w14:textId="77777777" w:rsidTr="00A81DC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78AEB" w14:textId="5DAFD8E5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EKG gel.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955E7" w14:textId="3EDC17A1" w:rsidR="00492C9B" w:rsidRPr="00EF7FE1" w:rsidRDefault="00492C9B" w:rsidP="00492C9B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15490" w14:textId="11030152" w:rsidR="00492C9B" w:rsidRPr="00DF6A71" w:rsidRDefault="00492C9B" w:rsidP="00492C9B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492C9B" w14:paraId="06D4CF27" w14:textId="77777777" w:rsidTr="00087CA7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C7E2A" w14:textId="3E20A7C0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 xml:space="preserve">Stabilní, pojízdný vozík s bržděnými kolečky, s prostorem pro odkládání drobného příslušenství a držákem pacientského kabelu.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0F85D" w14:textId="1C835721" w:rsidR="00492C9B" w:rsidRPr="00EF7FE1" w:rsidRDefault="00492C9B" w:rsidP="00492C9B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4B8DC" w14:textId="3B565193" w:rsidR="00492C9B" w:rsidRPr="00DF6A71" w:rsidRDefault="00492C9B" w:rsidP="00492C9B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193B57" w14:paraId="26F79654" w14:textId="77777777" w:rsidTr="009E646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58C6B26" w14:textId="3C296A50" w:rsidR="00193B57" w:rsidRPr="009E646B" w:rsidRDefault="009E646B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9E646B">
              <w:rPr>
                <w:b/>
                <w:bCs/>
                <w:u w:val="single"/>
              </w:rPr>
              <w:t>Ostatní požadavky</w:t>
            </w:r>
          </w:p>
        </w:tc>
      </w:tr>
      <w:tr w:rsidR="000B1CB8" w14:paraId="39C140EA" w14:textId="77777777" w:rsidTr="00AE1CED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0BD77" w14:textId="06B50087" w:rsidR="000B1CB8" w:rsidRDefault="00492C9B" w:rsidP="00527216">
            <w:r>
              <w:t>Záruka min. 24 měsíců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16303" w14:textId="4DC1A0AD" w:rsidR="000B1CB8" w:rsidRPr="00EF7FE1" w:rsidRDefault="000B1CB8" w:rsidP="00527216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2967" w14:textId="4C1554CC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2B0799C4" w14:textId="77777777" w:rsidR="002868D9" w:rsidRDefault="002868D9" w:rsidP="00E06A43">
      <w:pPr>
        <w:rPr>
          <w:b/>
          <w:bCs/>
        </w:rPr>
      </w:pPr>
    </w:p>
    <w:p w14:paraId="7DADBE4D" w14:textId="77777777" w:rsidR="006651C3" w:rsidRDefault="006651C3" w:rsidP="006651C3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0D6A8A2F" w14:textId="77777777" w:rsidR="006651C3" w:rsidRDefault="006651C3" w:rsidP="006651C3">
      <w:pPr>
        <w:jc w:val="both"/>
      </w:pPr>
    </w:p>
    <w:p w14:paraId="4B43EA71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0785C1D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1698E26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26698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………….. </w:t>
      </w:r>
      <w:r>
        <w:rPr>
          <w:color w:val="FF0000"/>
          <w:szCs w:val="20"/>
        </w:rPr>
        <w:t>(doplní dodavatel)</w:t>
      </w:r>
    </w:p>
    <w:p w14:paraId="25AAE331" w14:textId="77777777" w:rsidR="006651C3" w:rsidRDefault="006651C3" w:rsidP="006651C3">
      <w:pPr>
        <w:jc w:val="both"/>
        <w:rPr>
          <w:b/>
          <w:bCs/>
        </w:rPr>
      </w:pPr>
    </w:p>
    <w:p w14:paraId="27DA9A68" w14:textId="77777777" w:rsidR="006651C3" w:rsidRDefault="006651C3" w:rsidP="006651C3">
      <w:pPr>
        <w:jc w:val="both"/>
        <w:rPr>
          <w:b/>
          <w:bCs/>
        </w:rPr>
      </w:pPr>
    </w:p>
    <w:p w14:paraId="086245D3" w14:textId="77777777" w:rsidR="006651C3" w:rsidRDefault="006651C3" w:rsidP="006651C3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požadavky:</w:t>
      </w:r>
    </w:p>
    <w:p w14:paraId="3D1D726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Zapojení všech prvků do LAN a napojení na NIS (</w:t>
      </w:r>
      <w:proofErr w:type="spellStart"/>
      <w:r>
        <w:rPr>
          <w:rFonts w:cs="Arial"/>
          <w:szCs w:val="20"/>
        </w:rPr>
        <w:t>Worklist</w:t>
      </w:r>
      <w:proofErr w:type="spellEnd"/>
      <w:r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DBB204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 případě nutnosti napojení komponent dodávaného systému na stávající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síť nemocnice je požadováno, aby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 k jednotlivým MAC adresám bude vygenerováno unikátní 20-místné heslo a předáno dodavateli ke konfiguraci.</w:t>
      </w:r>
    </w:p>
    <w:p w14:paraId="7ED2207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Součástí dodávky bude i přístupová licence MS </w:t>
      </w:r>
      <w:proofErr w:type="spellStart"/>
      <w:r>
        <w:rPr>
          <w:rFonts w:cs="Arial"/>
          <w:szCs w:val="20"/>
        </w:rPr>
        <w:t>Device</w:t>
      </w:r>
      <w:proofErr w:type="spellEnd"/>
      <w:r>
        <w:rPr>
          <w:rFonts w:cs="Arial"/>
          <w:szCs w:val="20"/>
        </w:rPr>
        <w:t xml:space="preserve">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5E34DC9C" w14:textId="77777777" w:rsidR="006651C3" w:rsidRDefault="006651C3" w:rsidP="006651C3">
      <w:pPr>
        <w:spacing w:line="360" w:lineRule="auto"/>
        <w:rPr>
          <w:rFonts w:cs="Arial"/>
          <w:szCs w:val="20"/>
        </w:rPr>
      </w:pPr>
    </w:p>
    <w:p w14:paraId="2D0022EA" w14:textId="77777777" w:rsidR="006651C3" w:rsidRDefault="006651C3" w:rsidP="006651C3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color w:val="0000FF"/>
          <w:szCs w:val="20"/>
        </w:rPr>
        <w:t xml:space="preserve">Kybernetická bezpečnost </w:t>
      </w:r>
    </w:p>
    <w:p w14:paraId="7948477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64EAA5F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57B2519F" w14:textId="132D818B" w:rsidR="000151BC" w:rsidRDefault="000151BC" w:rsidP="00E06A43">
      <w:pPr>
        <w:rPr>
          <w:b/>
          <w:bCs/>
        </w:rPr>
      </w:pP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sectPr w:rsidR="000151BC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33583" w14:textId="77777777" w:rsidR="001C1F3C" w:rsidRDefault="001C1F3C">
      <w:r>
        <w:separator/>
      </w:r>
    </w:p>
  </w:endnote>
  <w:endnote w:type="continuationSeparator" w:id="0">
    <w:p w14:paraId="4AF163B8" w14:textId="77777777" w:rsidR="001C1F3C" w:rsidRDefault="001C1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0BFF2" w14:textId="77777777" w:rsidR="001C1F3C" w:rsidRDefault="001C1F3C">
      <w:r>
        <w:separator/>
      </w:r>
    </w:p>
  </w:footnote>
  <w:footnote w:type="continuationSeparator" w:id="0">
    <w:p w14:paraId="3703859B" w14:textId="77777777" w:rsidR="001C1F3C" w:rsidRDefault="001C1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7BFF55D7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</w:t>
    </w:r>
    <w:r w:rsidR="003D3501">
      <w:rPr>
        <w:lang w:val="cs-CZ"/>
      </w:rPr>
      <w:t xml:space="preserve"> </w:t>
    </w:r>
    <w:r w:rsidR="007A027D">
      <w:rPr>
        <w:lang w:val="cs-CZ"/>
      </w:rPr>
      <w:t>5</w:t>
    </w:r>
    <w:r w:rsidR="00751E3D">
      <w:rPr>
        <w:lang w:val="cs-CZ"/>
      </w:rPr>
      <w:t>_</w:t>
    </w:r>
    <w:r w:rsidR="003D3501">
      <w:rPr>
        <w:lang w:val="cs-CZ"/>
      </w:rPr>
      <w:t xml:space="preserve">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7524BC4"/>
    <w:multiLevelType w:val="hybridMultilevel"/>
    <w:tmpl w:val="EA742BEE"/>
    <w:lvl w:ilvl="0" w:tplc="040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7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4046853">
    <w:abstractNumId w:val="21"/>
  </w:num>
  <w:num w:numId="2" w16cid:durableId="1177843250">
    <w:abstractNumId w:val="34"/>
  </w:num>
  <w:num w:numId="3" w16cid:durableId="922372989">
    <w:abstractNumId w:val="37"/>
  </w:num>
  <w:num w:numId="4" w16cid:durableId="271592818">
    <w:abstractNumId w:val="16"/>
  </w:num>
  <w:num w:numId="5" w16cid:durableId="14893964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13527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223619">
    <w:abstractNumId w:val="25"/>
  </w:num>
  <w:num w:numId="8" w16cid:durableId="1452701019">
    <w:abstractNumId w:val="0"/>
  </w:num>
  <w:num w:numId="9" w16cid:durableId="1914580752">
    <w:abstractNumId w:val="1"/>
  </w:num>
  <w:num w:numId="10" w16cid:durableId="1729497140">
    <w:abstractNumId w:val="2"/>
  </w:num>
  <w:num w:numId="11" w16cid:durableId="1610429424">
    <w:abstractNumId w:val="3"/>
  </w:num>
  <w:num w:numId="12" w16cid:durableId="456336289">
    <w:abstractNumId w:val="4"/>
  </w:num>
  <w:num w:numId="13" w16cid:durableId="1629242546">
    <w:abstractNumId w:val="5"/>
  </w:num>
  <w:num w:numId="14" w16cid:durableId="515657633">
    <w:abstractNumId w:val="6"/>
  </w:num>
  <w:num w:numId="15" w16cid:durableId="606038904">
    <w:abstractNumId w:val="7"/>
  </w:num>
  <w:num w:numId="16" w16cid:durableId="1062946933">
    <w:abstractNumId w:val="8"/>
  </w:num>
  <w:num w:numId="17" w16cid:durableId="806968634">
    <w:abstractNumId w:val="9"/>
  </w:num>
  <w:num w:numId="18" w16cid:durableId="2082291732">
    <w:abstractNumId w:val="16"/>
  </w:num>
  <w:num w:numId="19" w16cid:durableId="2088109908">
    <w:abstractNumId w:val="33"/>
  </w:num>
  <w:num w:numId="20" w16cid:durableId="1453749281">
    <w:abstractNumId w:val="36"/>
  </w:num>
  <w:num w:numId="21" w16cid:durableId="1440100339">
    <w:abstractNumId w:val="12"/>
  </w:num>
  <w:num w:numId="22" w16cid:durableId="2090804127">
    <w:abstractNumId w:val="1"/>
  </w:num>
  <w:num w:numId="23" w16cid:durableId="1993559665">
    <w:abstractNumId w:val="28"/>
  </w:num>
  <w:num w:numId="24" w16cid:durableId="1098987206">
    <w:abstractNumId w:val="17"/>
  </w:num>
  <w:num w:numId="25" w16cid:durableId="608125437">
    <w:abstractNumId w:val="20"/>
  </w:num>
  <w:num w:numId="26" w16cid:durableId="2041856219">
    <w:abstractNumId w:val="19"/>
  </w:num>
  <w:num w:numId="27" w16cid:durableId="627080871">
    <w:abstractNumId w:val="31"/>
  </w:num>
  <w:num w:numId="28" w16cid:durableId="821434471">
    <w:abstractNumId w:val="15"/>
  </w:num>
  <w:num w:numId="29" w16cid:durableId="763182657">
    <w:abstractNumId w:val="30"/>
  </w:num>
  <w:num w:numId="30" w16cid:durableId="528297584">
    <w:abstractNumId w:val="14"/>
  </w:num>
  <w:num w:numId="31" w16cid:durableId="1106776015">
    <w:abstractNumId w:val="11"/>
  </w:num>
  <w:num w:numId="32" w16cid:durableId="915476087">
    <w:abstractNumId w:val="13"/>
  </w:num>
  <w:num w:numId="33" w16cid:durableId="1330334051">
    <w:abstractNumId w:val="27"/>
  </w:num>
  <w:num w:numId="34" w16cid:durableId="1498153294">
    <w:abstractNumId w:val="24"/>
  </w:num>
  <w:num w:numId="35" w16cid:durableId="97259594">
    <w:abstractNumId w:val="35"/>
  </w:num>
  <w:num w:numId="36" w16cid:durableId="214007735">
    <w:abstractNumId w:val="29"/>
  </w:num>
  <w:num w:numId="37" w16cid:durableId="1667829443">
    <w:abstractNumId w:val="32"/>
  </w:num>
  <w:num w:numId="38" w16cid:durableId="875041620">
    <w:abstractNumId w:val="22"/>
  </w:num>
  <w:num w:numId="39" w16cid:durableId="865869173">
    <w:abstractNumId w:val="22"/>
  </w:num>
  <w:num w:numId="40" w16cid:durableId="1743017303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1BC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CB8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4015A"/>
    <w:rsid w:val="00140D43"/>
    <w:rsid w:val="00151150"/>
    <w:rsid w:val="00157EE9"/>
    <w:rsid w:val="00162017"/>
    <w:rsid w:val="0016338E"/>
    <w:rsid w:val="0016678C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3B57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1F3C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03EE6"/>
    <w:rsid w:val="00211808"/>
    <w:rsid w:val="00212A9B"/>
    <w:rsid w:val="00214BCF"/>
    <w:rsid w:val="00217121"/>
    <w:rsid w:val="00226CBF"/>
    <w:rsid w:val="002272F1"/>
    <w:rsid w:val="0023058D"/>
    <w:rsid w:val="00230905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8D9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403BB"/>
    <w:rsid w:val="003420A8"/>
    <w:rsid w:val="00345E3F"/>
    <w:rsid w:val="0034698D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58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0BDE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20F9"/>
    <w:rsid w:val="00492C9B"/>
    <w:rsid w:val="004940E3"/>
    <w:rsid w:val="00496F7A"/>
    <w:rsid w:val="004A19DE"/>
    <w:rsid w:val="004A4891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5B56"/>
    <w:rsid w:val="00527216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027"/>
    <w:rsid w:val="005833B3"/>
    <w:rsid w:val="00585A4A"/>
    <w:rsid w:val="00587F82"/>
    <w:rsid w:val="00592F2D"/>
    <w:rsid w:val="00595533"/>
    <w:rsid w:val="00595FE7"/>
    <w:rsid w:val="005975D2"/>
    <w:rsid w:val="005A183E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D7CCA"/>
    <w:rsid w:val="005E187D"/>
    <w:rsid w:val="005E27CE"/>
    <w:rsid w:val="005E27E0"/>
    <w:rsid w:val="005E28F9"/>
    <w:rsid w:val="005F00CB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32EB5"/>
    <w:rsid w:val="00634514"/>
    <w:rsid w:val="00635909"/>
    <w:rsid w:val="00640FA4"/>
    <w:rsid w:val="00644FE2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51C3"/>
    <w:rsid w:val="006667D6"/>
    <w:rsid w:val="006705C0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94721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5A75"/>
    <w:rsid w:val="007467CB"/>
    <w:rsid w:val="00747CB3"/>
    <w:rsid w:val="00750875"/>
    <w:rsid w:val="00751791"/>
    <w:rsid w:val="00751E3D"/>
    <w:rsid w:val="00752166"/>
    <w:rsid w:val="007617A5"/>
    <w:rsid w:val="00761B9C"/>
    <w:rsid w:val="00762158"/>
    <w:rsid w:val="00765E38"/>
    <w:rsid w:val="00767A95"/>
    <w:rsid w:val="007706EE"/>
    <w:rsid w:val="0077492D"/>
    <w:rsid w:val="007839E2"/>
    <w:rsid w:val="00785262"/>
    <w:rsid w:val="007967A9"/>
    <w:rsid w:val="007A027D"/>
    <w:rsid w:val="007A209D"/>
    <w:rsid w:val="007A237A"/>
    <w:rsid w:val="007A26FA"/>
    <w:rsid w:val="007A5B38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052D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2D3A"/>
    <w:rsid w:val="00936D0D"/>
    <w:rsid w:val="00937142"/>
    <w:rsid w:val="00937BC9"/>
    <w:rsid w:val="00941511"/>
    <w:rsid w:val="0094678D"/>
    <w:rsid w:val="00947332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46B"/>
    <w:rsid w:val="009F2001"/>
    <w:rsid w:val="009F3642"/>
    <w:rsid w:val="009F6840"/>
    <w:rsid w:val="009F7CA8"/>
    <w:rsid w:val="00A00002"/>
    <w:rsid w:val="00A025CE"/>
    <w:rsid w:val="00A03252"/>
    <w:rsid w:val="00A03CC4"/>
    <w:rsid w:val="00A05E37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0E03"/>
    <w:rsid w:val="00B139A7"/>
    <w:rsid w:val="00B13D28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72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3120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520A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23FD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11FE"/>
    <w:rsid w:val="00E95D97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08FF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5C3F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1FC2"/>
    <w:rsid w:val="00FD4B8F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99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1052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7249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2022-12-09T13:48:00Z</dcterms:created>
  <dcterms:modified xsi:type="dcterms:W3CDTF">2023-01-27T14:21:00Z</dcterms:modified>
</cp:coreProperties>
</file>